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224A1" w14:textId="789D6D82" w:rsidR="00A9204E" w:rsidRDefault="00C872F9">
      <w:r>
        <w:t xml:space="preserve">Příloha č. </w:t>
      </w:r>
      <w:r w:rsidR="00926F16">
        <w:t>2</w:t>
      </w:r>
    </w:p>
    <w:p w14:paraId="52AA9600" w14:textId="30E0D512" w:rsidR="00C872F9" w:rsidRPr="00926F16" w:rsidRDefault="00926F16">
      <w:pPr>
        <w:rPr>
          <w:b/>
          <w:bCs/>
        </w:rPr>
      </w:pPr>
      <w:r w:rsidRPr="00926F16">
        <w:rPr>
          <w:b/>
          <w:bCs/>
        </w:rPr>
        <w:t>Distribuční seznam</w:t>
      </w:r>
    </w:p>
    <w:p w14:paraId="1BA6F781" w14:textId="1FF81CE8" w:rsidR="00DA3DC3" w:rsidRDefault="00DA3DC3"/>
    <w:p w14:paraId="190F0411" w14:textId="6F82330A" w:rsidR="00DA3DC3" w:rsidRPr="00DA3DC3" w:rsidRDefault="00DA3DC3">
      <w:pPr>
        <w:rPr>
          <w:b/>
        </w:rPr>
      </w:pPr>
      <w:r w:rsidRPr="00DA3DC3">
        <w:rPr>
          <w:b/>
        </w:rPr>
        <w:t>Distribuce v případě nákladu 5 500 ks výtisků</w:t>
      </w:r>
    </w:p>
    <w:p w14:paraId="67A4A259" w14:textId="1F6C4E92" w:rsidR="00926F16" w:rsidRDefault="00926F16">
      <w:r>
        <w:t>Náklad 5 500 ks je rozdělen následovně:</w:t>
      </w:r>
    </w:p>
    <w:p w14:paraId="6A2089B1" w14:textId="42BDD167" w:rsidR="00926F16" w:rsidRDefault="00926F16" w:rsidP="002E3903">
      <w:pPr>
        <w:pStyle w:val="Odstavecseseznamem"/>
        <w:numPr>
          <w:ilvl w:val="0"/>
          <w:numId w:val="27"/>
        </w:numPr>
      </w:pPr>
      <w:r>
        <w:t>5 300 ks neadresná distribuce do domácností – předání distributorovi</w:t>
      </w:r>
      <w:r w:rsidR="004F3964">
        <w:t xml:space="preserve"> Česká pošta, s.p., pobočka Boskovice</w:t>
      </w:r>
      <w:r w:rsidR="002E3903">
        <w:t xml:space="preserve"> </w:t>
      </w:r>
      <w:r w:rsidR="002E3903" w:rsidRPr="002E3903">
        <w:t>Hybešova 1009/1, 680 01 Boskovice</w:t>
      </w:r>
      <w:bookmarkStart w:id="0" w:name="_GoBack"/>
      <w:bookmarkEnd w:id="0"/>
      <w:r w:rsidR="008C75AE">
        <w:t xml:space="preserve"> v balení po 50 kusech</w:t>
      </w:r>
    </w:p>
    <w:p w14:paraId="7E2018A7" w14:textId="77777777" w:rsidR="008C75AE" w:rsidRDefault="008C75AE" w:rsidP="008C75AE">
      <w:pPr>
        <w:pStyle w:val="Odstavecseseznamem"/>
      </w:pPr>
    </w:p>
    <w:p w14:paraId="2233294C" w14:textId="5FD77E5A" w:rsidR="00926F16" w:rsidRDefault="00926F16" w:rsidP="00926F16">
      <w:pPr>
        <w:pStyle w:val="Odstavecseseznamem"/>
        <w:numPr>
          <w:ilvl w:val="0"/>
          <w:numId w:val="27"/>
        </w:numPr>
      </w:pPr>
      <w:r>
        <w:t xml:space="preserve">200 ks </w:t>
      </w:r>
      <w:r w:rsidR="008C75AE" w:rsidRPr="008C75AE">
        <w:t>neadresná distribuce – předání do sídla zadavatele Město Boskovice, Masarykovo náměstí 4/2, 680 18 Boskovice, v balení po 50 kusech</w:t>
      </w:r>
    </w:p>
    <w:p w14:paraId="1A8A0C7E" w14:textId="77777777" w:rsidR="00926F16" w:rsidRDefault="00926F16" w:rsidP="00926F16"/>
    <w:p w14:paraId="4E8616A6" w14:textId="77777777" w:rsidR="00DA3DC3" w:rsidRDefault="00DA3DC3" w:rsidP="00926F16"/>
    <w:p w14:paraId="35F8A832" w14:textId="3B5B5B9D" w:rsidR="00DA3DC3" w:rsidRPr="00DA3DC3" w:rsidRDefault="00DA3DC3" w:rsidP="00926F16">
      <w:pPr>
        <w:rPr>
          <w:b/>
        </w:rPr>
      </w:pPr>
      <w:r w:rsidRPr="00DA3DC3">
        <w:rPr>
          <w:b/>
        </w:rPr>
        <w:t xml:space="preserve">Distribuce v případě varianty </w:t>
      </w:r>
      <w:r>
        <w:rPr>
          <w:b/>
        </w:rPr>
        <w:t>nákladu 2 000 ks výtisků</w:t>
      </w:r>
      <w:r w:rsidRPr="00DA3DC3">
        <w:rPr>
          <w:b/>
        </w:rPr>
        <w:t>:</w:t>
      </w:r>
    </w:p>
    <w:p w14:paraId="393DDB07" w14:textId="77777777" w:rsidR="008C75AE" w:rsidRDefault="00926F16" w:rsidP="008C75AE">
      <w:pPr>
        <w:pStyle w:val="Odstavecseseznamem"/>
        <w:numPr>
          <w:ilvl w:val="0"/>
          <w:numId w:val="28"/>
        </w:numPr>
      </w:pPr>
      <w:r>
        <w:t xml:space="preserve">Náklad 2 000 ks </w:t>
      </w:r>
      <w:r w:rsidR="008C75AE" w:rsidRPr="008C75AE">
        <w:t>předání do sídla zadavatele Město Boskovice, Masarykovo náměstí 4/2, 680 18 Boskovice, v balení po 50 kusech</w:t>
      </w:r>
    </w:p>
    <w:p w14:paraId="15087ADB" w14:textId="77777777" w:rsidR="008C75AE" w:rsidRDefault="008C75AE" w:rsidP="008C75AE"/>
    <w:p w14:paraId="5FE98ED8" w14:textId="4DEDDCD6" w:rsidR="00926F16" w:rsidRDefault="00926F16" w:rsidP="00926F16"/>
    <w:sectPr w:rsidR="00926F16" w:rsidSect="00C872F9">
      <w:pgSz w:w="11906" w:h="16838" w:code="9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B3AB5" w14:textId="77777777" w:rsidR="00C872F9" w:rsidRDefault="00C872F9" w:rsidP="005F4E53">
      <w:r>
        <w:separator/>
      </w:r>
    </w:p>
  </w:endnote>
  <w:endnote w:type="continuationSeparator" w:id="0">
    <w:p w14:paraId="378AA354" w14:textId="77777777" w:rsidR="00C872F9" w:rsidRDefault="00C872F9" w:rsidP="005F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408EE" w14:textId="77777777" w:rsidR="00C872F9" w:rsidRDefault="00C872F9" w:rsidP="005F4E53">
      <w:r>
        <w:separator/>
      </w:r>
    </w:p>
  </w:footnote>
  <w:footnote w:type="continuationSeparator" w:id="0">
    <w:p w14:paraId="3E5608B3" w14:textId="77777777" w:rsidR="00C872F9" w:rsidRDefault="00C872F9" w:rsidP="005F4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C4E4F1A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564181E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3766CEC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5B237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C0059C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DB830DA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D057A8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38E1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ACA73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143D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AF0737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3942493"/>
    <w:multiLevelType w:val="hybridMultilevel"/>
    <w:tmpl w:val="5516A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535350"/>
    <w:multiLevelType w:val="hybridMultilevel"/>
    <w:tmpl w:val="5516A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B0273"/>
    <w:multiLevelType w:val="multilevel"/>
    <w:tmpl w:val="526206A0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43C11155"/>
    <w:multiLevelType w:val="multilevel"/>
    <w:tmpl w:val="04090023"/>
    <w:styleLink w:val="lnekoddl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84C4F29"/>
    <w:multiLevelType w:val="multilevel"/>
    <w:tmpl w:val="D8061F64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9350CFB"/>
    <w:multiLevelType w:val="multilevel"/>
    <w:tmpl w:val="9DF09F08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5DEC6B47"/>
    <w:multiLevelType w:val="multilevel"/>
    <w:tmpl w:val="604E1C0A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Oddíl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030236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D8C2C6D"/>
    <w:multiLevelType w:val="multilevel"/>
    <w:tmpl w:val="04090023"/>
    <w:lvl w:ilvl="0">
      <w:start w:val="1"/>
      <w:numFmt w:val="upperRoman"/>
      <w:lvlText w:val="Článek %1."/>
      <w:lvlJc w:val="left"/>
      <w:pPr>
        <w:ind w:left="0" w:firstLine="0"/>
      </w:pPr>
    </w:lvl>
    <w:lvl w:ilvl="1">
      <w:start w:val="1"/>
      <w:numFmt w:val="decimalZero"/>
      <w:isLgl/>
      <w:lvlText w:val="Čás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25"/>
  </w:num>
  <w:num w:numId="5">
    <w:abstractNumId w:val="14"/>
  </w:num>
  <w:num w:numId="6">
    <w:abstractNumId w:val="19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7"/>
  </w:num>
  <w:num w:numId="20">
    <w:abstractNumId w:val="24"/>
  </w:num>
  <w:num w:numId="21">
    <w:abstractNumId w:val="21"/>
  </w:num>
  <w:num w:numId="22">
    <w:abstractNumId w:val="11"/>
  </w:num>
  <w:num w:numId="23">
    <w:abstractNumId w:val="27"/>
  </w:num>
  <w:num w:numId="24">
    <w:abstractNumId w:val="12"/>
  </w:num>
  <w:num w:numId="25">
    <w:abstractNumId w:val="26"/>
  </w:num>
  <w:num w:numId="26">
    <w:abstractNumId w:val="20"/>
  </w:num>
  <w:num w:numId="27">
    <w:abstractNumId w:val="1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F9"/>
    <w:rsid w:val="002119FC"/>
    <w:rsid w:val="00251D17"/>
    <w:rsid w:val="002A4238"/>
    <w:rsid w:val="002E3903"/>
    <w:rsid w:val="00392666"/>
    <w:rsid w:val="004E108E"/>
    <w:rsid w:val="004F3964"/>
    <w:rsid w:val="005F4E53"/>
    <w:rsid w:val="00645252"/>
    <w:rsid w:val="006D3D74"/>
    <w:rsid w:val="0083569A"/>
    <w:rsid w:val="008C75AE"/>
    <w:rsid w:val="00926F16"/>
    <w:rsid w:val="0097356C"/>
    <w:rsid w:val="00A9204E"/>
    <w:rsid w:val="00C872F9"/>
    <w:rsid w:val="00DA3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22F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4E53"/>
    <w:rPr>
      <w:rFonts w:ascii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5F4E53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F4E53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F4E53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F4E53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F4E53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F4E53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F4E53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F4E53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F4E53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F4E53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F4E53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F4E53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Nadpis5Char">
    <w:name w:val="Nadpis 5 Char"/>
    <w:basedOn w:val="Standardnpsmoodstavce"/>
    <w:link w:val="Nadpis5"/>
    <w:uiPriority w:val="9"/>
    <w:rsid w:val="005F4E53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Nadpis6Char">
    <w:name w:val="Nadpis 6 Char"/>
    <w:basedOn w:val="Standardnpsmoodstavce"/>
    <w:link w:val="Nadpis6"/>
    <w:uiPriority w:val="9"/>
    <w:rsid w:val="005F4E53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5F4E53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5F4E53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5F4E53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5F4E53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E53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E5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5F4E53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qFormat/>
    <w:rsid w:val="005F4E53"/>
    <w:rPr>
      <w:rFonts w:ascii="Calibri" w:hAnsi="Calibri" w:cs="Calibri"/>
      <w:i/>
      <w:iCs/>
      <w:color w:val="404040" w:themeColor="text1" w:themeTint="BF"/>
    </w:rPr>
  </w:style>
  <w:style w:type="character" w:styleId="Zdraznn">
    <w:name w:val="Emphasis"/>
    <w:basedOn w:val="Standardnpsmoodstavce"/>
    <w:uiPriority w:val="20"/>
    <w:qFormat/>
    <w:rsid w:val="005F4E53"/>
    <w:rPr>
      <w:rFonts w:ascii="Calibri" w:hAnsi="Calibri" w:cs="Calibri"/>
      <w:i/>
      <w:iCs/>
    </w:rPr>
  </w:style>
  <w:style w:type="character" w:styleId="Zdraznnintenzivn">
    <w:name w:val="Intense Emphasis"/>
    <w:basedOn w:val="Standardnpsmoodstavce"/>
    <w:uiPriority w:val="21"/>
    <w:qFormat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Siln">
    <w:name w:val="Strong"/>
    <w:basedOn w:val="Standardnpsmoodstavce"/>
    <w:uiPriority w:val="22"/>
    <w:qFormat/>
    <w:rsid w:val="005F4E53"/>
    <w:rPr>
      <w:rFonts w:ascii="Calibri" w:hAnsi="Calibri" w:cs="Calibri"/>
      <w:b/>
      <w:bCs/>
    </w:rPr>
  </w:style>
  <w:style w:type="paragraph" w:styleId="Citt">
    <w:name w:val="Quote"/>
    <w:basedOn w:val="Normln"/>
    <w:next w:val="Normln"/>
    <w:link w:val="CittChar"/>
    <w:uiPriority w:val="29"/>
    <w:qFormat/>
    <w:rsid w:val="005F4E5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E53"/>
    <w:rPr>
      <w:rFonts w:ascii="Calibri" w:hAnsi="Calibri" w:cs="Calibri"/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E53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E53"/>
    <w:rPr>
      <w:rFonts w:ascii="Calibri" w:hAnsi="Calibri" w:cs="Calibri"/>
      <w:i/>
      <w:iCs/>
      <w:color w:val="1F4E79" w:themeColor="accent1" w:themeShade="80"/>
    </w:rPr>
  </w:style>
  <w:style w:type="character" w:styleId="Odkazjemn">
    <w:name w:val="Subtle Reference"/>
    <w:basedOn w:val="Standardnpsmoodstavce"/>
    <w:uiPriority w:val="31"/>
    <w:qFormat/>
    <w:rsid w:val="005F4E53"/>
    <w:rPr>
      <w:rFonts w:ascii="Calibri" w:hAnsi="Calibri" w:cs="Calibri"/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5F4E53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Nzevknihy">
    <w:name w:val="Book Title"/>
    <w:basedOn w:val="Standardnpsmoodstavce"/>
    <w:uiPriority w:val="33"/>
    <w:qFormat/>
    <w:rsid w:val="005F4E53"/>
    <w:rPr>
      <w:rFonts w:ascii="Calibri" w:hAnsi="Calibri" w:cs="Calibri"/>
      <w:b/>
      <w:bCs/>
      <w:i/>
      <w:iCs/>
      <w:spacing w:val="5"/>
    </w:rPr>
  </w:style>
  <w:style w:type="character" w:styleId="Hypertextovodkaz">
    <w:name w:val="Hyperlink"/>
    <w:basedOn w:val="Standardnpsmoodstavce"/>
    <w:uiPriority w:val="99"/>
    <w:unhideWhenUsed/>
    <w:rsid w:val="005F4E53"/>
    <w:rPr>
      <w:rFonts w:ascii="Calibri" w:hAnsi="Calibri" w:cs="Calibri"/>
      <w:color w:val="1F4E79" w:themeColor="accent1" w:themeShade="80"/>
      <w:u w:val="single"/>
    </w:rPr>
  </w:style>
  <w:style w:type="character" w:styleId="Sledovanodkaz">
    <w:name w:val="FollowedHyperlink"/>
    <w:basedOn w:val="Standardnpsmoodstavce"/>
    <w:uiPriority w:val="99"/>
    <w:unhideWhenUsed/>
    <w:rsid w:val="005F4E53"/>
    <w:rPr>
      <w:rFonts w:ascii="Calibri" w:hAnsi="Calibri" w:cs="Calibri"/>
      <w:color w:val="954F72" w:themeColor="followedHyperlink"/>
      <w:u w:val="single"/>
    </w:rPr>
  </w:style>
  <w:style w:type="paragraph" w:styleId="Titulek">
    <w:name w:val="caption"/>
    <w:basedOn w:val="Normln"/>
    <w:next w:val="Normln"/>
    <w:uiPriority w:val="35"/>
    <w:unhideWhenUsed/>
    <w:qFormat/>
    <w:rsid w:val="005F4E53"/>
    <w:pPr>
      <w:spacing w:after="200"/>
    </w:pPr>
    <w:rPr>
      <w:i/>
      <w:iCs/>
      <w:color w:val="44546A" w:themeColor="text2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4E53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4E53"/>
    <w:rPr>
      <w:rFonts w:ascii="Segoe UI" w:hAnsi="Segoe UI" w:cs="Segoe UI"/>
      <w:szCs w:val="18"/>
    </w:rPr>
  </w:style>
  <w:style w:type="paragraph" w:styleId="Textvbloku">
    <w:name w:val="Block Text"/>
    <w:basedOn w:val="Normln"/>
    <w:uiPriority w:val="99"/>
    <w:semiHidden/>
    <w:unhideWhenUsed/>
    <w:rsid w:val="005F4E53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F4E53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F4E53"/>
    <w:rPr>
      <w:rFonts w:ascii="Calibri" w:hAnsi="Calibri" w:cs="Calibri"/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F4E53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F4E53"/>
    <w:rPr>
      <w:rFonts w:ascii="Calibri" w:hAnsi="Calibri" w:cs="Calibri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F4E53"/>
    <w:rPr>
      <w:rFonts w:ascii="Calibri" w:hAnsi="Calibri" w:cs="Calibri"/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4E5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4E53"/>
    <w:rPr>
      <w:rFonts w:ascii="Calibri" w:hAnsi="Calibri" w:cs="Calibri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4E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4E53"/>
    <w:rPr>
      <w:rFonts w:ascii="Calibri" w:hAnsi="Calibri" w:cs="Calibri"/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F4E53"/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F4E53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F4E53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F4E53"/>
    <w:rPr>
      <w:rFonts w:ascii="Calibri" w:hAnsi="Calibri" w:cs="Calibri"/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5F4E53"/>
    <w:rPr>
      <w:rFonts w:ascii="Calibri Light" w:eastAsiaTheme="majorEastAsia" w:hAnsi="Calibri Light" w:cs="Calibri Light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4E5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4E53"/>
    <w:rPr>
      <w:rFonts w:ascii="Calibri" w:hAnsi="Calibri" w:cs="Calibri"/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F4E53"/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F4E53"/>
    <w:rPr>
      <w:rFonts w:ascii="Consolas" w:hAnsi="Consolas" w:cs="Calibri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5F4E53"/>
    <w:rPr>
      <w:rFonts w:ascii="Consolas" w:hAnsi="Consolas" w:cs="Calibri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5F4E5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5F4E53"/>
    <w:rPr>
      <w:rFonts w:ascii="Consolas" w:hAnsi="Consolas" w:cs="Calibri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5F4E53"/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5F4E53"/>
    <w:rPr>
      <w:rFonts w:ascii="Consolas" w:hAnsi="Consolas" w:cs="Calibri"/>
      <w:szCs w:val="21"/>
    </w:rPr>
  </w:style>
  <w:style w:type="character" w:styleId="Zstupntext">
    <w:name w:val="Placeholder Text"/>
    <w:basedOn w:val="Standardnpsmoodstavce"/>
    <w:uiPriority w:val="99"/>
    <w:semiHidden/>
    <w:rsid w:val="005F4E53"/>
    <w:rPr>
      <w:rFonts w:ascii="Calibri" w:hAnsi="Calibri" w:cs="Calibri"/>
      <w:color w:val="3B3838" w:themeColor="background2" w:themeShade="40"/>
    </w:rPr>
  </w:style>
  <w:style w:type="paragraph" w:styleId="Zhlav">
    <w:name w:val="header"/>
    <w:basedOn w:val="Normln"/>
    <w:link w:val="ZhlavChar"/>
    <w:uiPriority w:val="99"/>
    <w:unhideWhenUsed/>
    <w:rsid w:val="005F4E53"/>
  </w:style>
  <w:style w:type="character" w:customStyle="1" w:styleId="ZhlavChar">
    <w:name w:val="Záhlaví Char"/>
    <w:basedOn w:val="Standardnpsmoodstavce"/>
    <w:link w:val="Zhlav"/>
    <w:uiPriority w:val="99"/>
    <w:rsid w:val="005F4E53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5F4E53"/>
  </w:style>
  <w:style w:type="character" w:customStyle="1" w:styleId="ZpatChar">
    <w:name w:val="Zápatí Char"/>
    <w:basedOn w:val="Standardnpsmoodstavce"/>
    <w:link w:val="Zpat"/>
    <w:uiPriority w:val="99"/>
    <w:rsid w:val="005F4E53"/>
    <w:rPr>
      <w:rFonts w:ascii="Calibri" w:hAnsi="Calibri" w:cs="Calibri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5F4E53"/>
    <w:pPr>
      <w:spacing w:after="120"/>
      <w:ind w:left="1757"/>
    </w:pPr>
  </w:style>
  <w:style w:type="character" w:customStyle="1" w:styleId="Mention">
    <w:name w:val="Mention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Bezseznamu"/>
    <w:uiPriority w:val="99"/>
    <w:semiHidden/>
    <w:unhideWhenUsed/>
    <w:rsid w:val="005F4E53"/>
    <w:pPr>
      <w:numPr>
        <w:numId w:val="24"/>
      </w:numPr>
    </w:pPr>
  </w:style>
  <w:style w:type="numbering" w:styleId="1ai">
    <w:name w:val="Outline List 1"/>
    <w:basedOn w:val="Bezseznamu"/>
    <w:uiPriority w:val="99"/>
    <w:semiHidden/>
    <w:unhideWhenUsed/>
    <w:rsid w:val="005F4E53"/>
    <w:pPr>
      <w:numPr>
        <w:numId w:val="25"/>
      </w:numPr>
    </w:pPr>
  </w:style>
  <w:style w:type="character" w:styleId="PromnnHTML">
    <w:name w:val="HTML Variabl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5F4E53"/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5F4E53"/>
    <w:rPr>
      <w:rFonts w:ascii="Calibri" w:hAnsi="Calibri" w:cs="Calibri"/>
      <w:i/>
      <w:iCs/>
    </w:rPr>
  </w:style>
  <w:style w:type="character" w:styleId="DefiniceHTML">
    <w:name w:val="HTML Definition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CittHTML">
    <w:name w:val="HTML Cite"/>
    <w:basedOn w:val="Standardnpsmoodstavce"/>
    <w:uiPriority w:val="99"/>
    <w:semiHidden/>
    <w:unhideWhenUsed/>
    <w:rsid w:val="005F4E53"/>
    <w:rPr>
      <w:rFonts w:ascii="Calibri" w:hAnsi="Calibri" w:cs="Calibri"/>
      <w:i/>
      <w:iCs/>
    </w:rPr>
  </w:style>
  <w:style w:type="character" w:styleId="UkzkaHTML">
    <w:name w:val="HTML Sample"/>
    <w:basedOn w:val="Standardnpsmoodstavce"/>
    <w:uiPriority w:val="99"/>
    <w:semiHidden/>
    <w:unhideWhenUsed/>
    <w:rsid w:val="005F4E53"/>
    <w:rPr>
      <w:rFonts w:ascii="Consolas" w:hAnsi="Consolas" w:cs="Calibri"/>
      <w:sz w:val="24"/>
      <w:szCs w:val="24"/>
    </w:rPr>
  </w:style>
  <w:style w:type="character" w:styleId="AkronymHTML">
    <w:name w:val="HTML Acronym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5F4E53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5F4E5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5F4E53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semiHidden/>
    <w:unhideWhenUsed/>
    <w:rsid w:val="005F4E53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semiHidden/>
    <w:unhideWhenUsed/>
    <w:rsid w:val="005F4E53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semiHidden/>
    <w:unhideWhenUsed/>
    <w:rsid w:val="005F4E53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semiHidden/>
    <w:unhideWhenUsed/>
    <w:rsid w:val="005F4E53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semiHidden/>
    <w:unhideWhenUsed/>
    <w:rsid w:val="005F4E53"/>
    <w:pPr>
      <w:spacing w:after="100"/>
      <w:ind w:left="154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F4E53"/>
    <w:pPr>
      <w:outlineLvl w:val="9"/>
    </w:pPr>
    <w:rPr>
      <w:color w:val="2E74B5" w:themeColor="accent1" w:themeShade="BF"/>
    </w:rPr>
  </w:style>
  <w:style w:type="table" w:styleId="Profesionlntabulka">
    <w:name w:val="Table Professional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tednseznam1">
    <w:name w:val="Medium List 1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5F4E5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5F4E53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5F4E53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5F4E5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fie">
    <w:name w:val="Bibliography"/>
    <w:basedOn w:val="Normln"/>
    <w:next w:val="Normln"/>
    <w:uiPriority w:val="37"/>
    <w:semiHidden/>
    <w:unhideWhenUsed/>
    <w:rsid w:val="005F4E53"/>
  </w:style>
  <w:style w:type="character" w:customStyle="1" w:styleId="Hashtag">
    <w:name w:val="Hashtag"/>
    <w:basedOn w:val="Standardnpsmoodstavce"/>
    <w:uiPriority w:val="99"/>
    <w:semiHidden/>
    <w:unhideWhenUsed/>
    <w:rsid w:val="005F4E53"/>
    <w:rPr>
      <w:rFonts w:ascii="Calibri" w:hAnsi="Calibri" w:cs="Calibri"/>
      <w:color w:val="2B579A"/>
      <w:shd w:val="clear" w:color="auto" w:fill="E1DFDD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5F4E5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5F4E53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tabulka">
    <w:name w:val="Table Elegant"/>
    <w:basedOn w:val="Normlntabulka"/>
    <w:uiPriority w:val="99"/>
    <w:semiHidden/>
    <w:unhideWhenUsed/>
    <w:rsid w:val="005F4E53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">
    <w:name w:val="List"/>
    <w:basedOn w:val="Normln"/>
    <w:uiPriority w:val="99"/>
    <w:semiHidden/>
    <w:unhideWhenUsed/>
    <w:rsid w:val="005F4E53"/>
    <w:pPr>
      <w:ind w:left="360" w:hanging="360"/>
      <w:contextualSpacing/>
    </w:pPr>
  </w:style>
  <w:style w:type="paragraph" w:styleId="Seznam2">
    <w:name w:val="List 2"/>
    <w:basedOn w:val="Normln"/>
    <w:uiPriority w:val="99"/>
    <w:semiHidden/>
    <w:unhideWhenUsed/>
    <w:rsid w:val="005F4E53"/>
    <w:pPr>
      <w:ind w:left="720" w:hanging="360"/>
      <w:contextualSpacing/>
    </w:pPr>
  </w:style>
  <w:style w:type="paragraph" w:styleId="Seznam3">
    <w:name w:val="List 3"/>
    <w:basedOn w:val="Normln"/>
    <w:uiPriority w:val="99"/>
    <w:semiHidden/>
    <w:unhideWhenUsed/>
    <w:rsid w:val="005F4E53"/>
    <w:pPr>
      <w:ind w:left="1080" w:hanging="360"/>
      <w:contextualSpacing/>
    </w:pPr>
  </w:style>
  <w:style w:type="paragraph" w:styleId="Seznam4">
    <w:name w:val="List 4"/>
    <w:basedOn w:val="Normln"/>
    <w:uiPriority w:val="99"/>
    <w:semiHidden/>
    <w:unhideWhenUsed/>
    <w:rsid w:val="005F4E53"/>
    <w:pPr>
      <w:ind w:left="1440" w:hanging="360"/>
      <w:contextualSpacing/>
    </w:pPr>
  </w:style>
  <w:style w:type="paragraph" w:styleId="Seznam5">
    <w:name w:val="List 5"/>
    <w:basedOn w:val="Normln"/>
    <w:uiPriority w:val="99"/>
    <w:semiHidden/>
    <w:unhideWhenUsed/>
    <w:rsid w:val="005F4E53"/>
    <w:pPr>
      <w:ind w:left="1800" w:hanging="360"/>
      <w:contextualSpacing/>
    </w:pPr>
  </w:style>
  <w:style w:type="table" w:styleId="Tabulkajakoseznam1">
    <w:name w:val="Table List 1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5F4E53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5F4E53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5F4E53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Pokraovnseznamu">
    <w:name w:val="List Continue"/>
    <w:basedOn w:val="Normln"/>
    <w:uiPriority w:val="99"/>
    <w:semiHidden/>
    <w:unhideWhenUsed/>
    <w:rsid w:val="005F4E53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semiHidden/>
    <w:unhideWhenUsed/>
    <w:rsid w:val="005F4E53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5F4E53"/>
    <w:pPr>
      <w:spacing w:after="120"/>
      <w:ind w:left="1080"/>
      <w:contextualSpacing/>
    </w:pPr>
  </w:style>
  <w:style w:type="paragraph" w:styleId="Pokraovnseznamu4">
    <w:name w:val="List Continue 4"/>
    <w:basedOn w:val="Normln"/>
    <w:uiPriority w:val="99"/>
    <w:semiHidden/>
    <w:unhideWhenUsed/>
    <w:rsid w:val="005F4E53"/>
    <w:pPr>
      <w:spacing w:after="120"/>
      <w:ind w:left="1440"/>
      <w:contextualSpacing/>
    </w:pPr>
  </w:style>
  <w:style w:type="paragraph" w:styleId="Pokraovnseznamu5">
    <w:name w:val="List Continue 5"/>
    <w:basedOn w:val="Normln"/>
    <w:uiPriority w:val="99"/>
    <w:semiHidden/>
    <w:unhideWhenUsed/>
    <w:rsid w:val="005F4E53"/>
    <w:pPr>
      <w:spacing w:after="120"/>
      <w:ind w:left="1800"/>
      <w:contextualSpacing/>
    </w:pPr>
  </w:style>
  <w:style w:type="paragraph" w:styleId="Odstavecseseznamem">
    <w:name w:val="List Paragraph"/>
    <w:basedOn w:val="Normln"/>
    <w:uiPriority w:val="34"/>
    <w:unhideWhenUsed/>
    <w:qFormat/>
    <w:rsid w:val="005F4E53"/>
    <w:pPr>
      <w:ind w:left="720"/>
      <w:contextualSpacing/>
    </w:pPr>
  </w:style>
  <w:style w:type="paragraph" w:styleId="slovanseznam">
    <w:name w:val="List Number"/>
    <w:basedOn w:val="Normln"/>
    <w:uiPriority w:val="99"/>
    <w:semiHidden/>
    <w:unhideWhenUsed/>
    <w:rsid w:val="005F4E53"/>
    <w:pPr>
      <w:numPr>
        <w:numId w:val="13"/>
      </w:numPr>
      <w:contextualSpacing/>
    </w:pPr>
  </w:style>
  <w:style w:type="paragraph" w:styleId="slovanseznam2">
    <w:name w:val="List Number 2"/>
    <w:basedOn w:val="Normln"/>
    <w:uiPriority w:val="99"/>
    <w:semiHidden/>
    <w:unhideWhenUsed/>
    <w:rsid w:val="005F4E53"/>
    <w:pPr>
      <w:numPr>
        <w:numId w:val="14"/>
      </w:numPr>
      <w:contextualSpacing/>
    </w:pPr>
  </w:style>
  <w:style w:type="paragraph" w:styleId="slovanseznam3">
    <w:name w:val="List Number 3"/>
    <w:basedOn w:val="Normln"/>
    <w:uiPriority w:val="99"/>
    <w:semiHidden/>
    <w:unhideWhenUsed/>
    <w:rsid w:val="005F4E53"/>
    <w:pPr>
      <w:numPr>
        <w:numId w:val="15"/>
      </w:numPr>
      <w:contextualSpacing/>
    </w:pPr>
  </w:style>
  <w:style w:type="paragraph" w:styleId="slovanseznam4">
    <w:name w:val="List Number 4"/>
    <w:basedOn w:val="Normln"/>
    <w:uiPriority w:val="99"/>
    <w:semiHidden/>
    <w:unhideWhenUsed/>
    <w:rsid w:val="005F4E53"/>
    <w:pPr>
      <w:numPr>
        <w:numId w:val="16"/>
      </w:numPr>
      <w:contextualSpacing/>
    </w:pPr>
  </w:style>
  <w:style w:type="paragraph" w:styleId="slovanseznam5">
    <w:name w:val="List Number 5"/>
    <w:basedOn w:val="Normln"/>
    <w:uiPriority w:val="99"/>
    <w:semiHidden/>
    <w:unhideWhenUsed/>
    <w:rsid w:val="005F4E53"/>
    <w:pPr>
      <w:numPr>
        <w:numId w:val="17"/>
      </w:numPr>
      <w:contextualSpacing/>
    </w:pPr>
  </w:style>
  <w:style w:type="paragraph" w:styleId="Seznamsodrkami">
    <w:name w:val="List Bullet"/>
    <w:basedOn w:val="Normln"/>
    <w:uiPriority w:val="99"/>
    <w:semiHidden/>
    <w:unhideWhenUsed/>
    <w:rsid w:val="005F4E53"/>
    <w:pPr>
      <w:numPr>
        <w:numId w:val="8"/>
      </w:numPr>
      <w:contextualSpacing/>
    </w:pPr>
  </w:style>
  <w:style w:type="paragraph" w:styleId="Seznamsodrkami2">
    <w:name w:val="List Bullet 2"/>
    <w:basedOn w:val="Normln"/>
    <w:uiPriority w:val="99"/>
    <w:semiHidden/>
    <w:unhideWhenUsed/>
    <w:rsid w:val="005F4E53"/>
    <w:pPr>
      <w:numPr>
        <w:numId w:val="9"/>
      </w:numPr>
      <w:contextualSpacing/>
    </w:pPr>
  </w:style>
  <w:style w:type="paragraph" w:styleId="Seznamsodrkami3">
    <w:name w:val="List Bullet 3"/>
    <w:basedOn w:val="Normln"/>
    <w:uiPriority w:val="99"/>
    <w:semiHidden/>
    <w:unhideWhenUsed/>
    <w:rsid w:val="005F4E53"/>
    <w:pPr>
      <w:numPr>
        <w:numId w:val="10"/>
      </w:numPr>
      <w:contextualSpacing/>
    </w:pPr>
  </w:style>
  <w:style w:type="paragraph" w:styleId="Seznamsodrkami4">
    <w:name w:val="List Bullet 4"/>
    <w:basedOn w:val="Normln"/>
    <w:uiPriority w:val="99"/>
    <w:semiHidden/>
    <w:unhideWhenUsed/>
    <w:rsid w:val="005F4E53"/>
    <w:pPr>
      <w:numPr>
        <w:numId w:val="11"/>
      </w:numPr>
      <w:contextualSpacing/>
    </w:pPr>
  </w:style>
  <w:style w:type="paragraph" w:styleId="Seznamsodrkami5">
    <w:name w:val="List Bullet 5"/>
    <w:basedOn w:val="Normln"/>
    <w:uiPriority w:val="99"/>
    <w:semiHidden/>
    <w:unhideWhenUsed/>
    <w:rsid w:val="005F4E53"/>
    <w:pPr>
      <w:numPr>
        <w:numId w:val="12"/>
      </w:numPr>
      <w:contextualSpacing/>
    </w:pPr>
  </w:style>
  <w:style w:type="table" w:styleId="Klasicktabulka1">
    <w:name w:val="Table Classic 1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5F4E53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5F4E53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eznamobrzk">
    <w:name w:val="table of figures"/>
    <w:basedOn w:val="Normln"/>
    <w:next w:val="Normln"/>
    <w:uiPriority w:val="99"/>
    <w:semiHidden/>
    <w:unhideWhenUsed/>
    <w:rsid w:val="005F4E53"/>
  </w:style>
  <w:style w:type="character" w:styleId="Odkaznavysvtlivky">
    <w:name w:val="end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5F4E53"/>
    <w:pPr>
      <w:ind w:left="220" w:hanging="220"/>
    </w:pPr>
  </w:style>
  <w:style w:type="paragraph" w:styleId="Hlavikaobsahu">
    <w:name w:val="toa heading"/>
    <w:basedOn w:val="Normln"/>
    <w:next w:val="Normln"/>
    <w:uiPriority w:val="99"/>
    <w:semiHidden/>
    <w:unhideWhenUsed/>
    <w:rsid w:val="005F4E53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Barevnseznam">
    <w:name w:val="Colorful List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5F4E53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1">
    <w:name w:val="Table Colorful 1"/>
    <w:basedOn w:val="Normlntabulka"/>
    <w:uiPriority w:val="99"/>
    <w:semiHidden/>
    <w:unhideWhenUsed/>
    <w:rsid w:val="005F4E53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5F4E53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5F4E53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Barevnstnovn">
    <w:name w:val="Colorful Shading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5F4E53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mka">
    <w:name w:val="Colorful Grid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5F4E5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dresanaoblku">
    <w:name w:val="envelope address"/>
    <w:basedOn w:val="Normln"/>
    <w:uiPriority w:val="99"/>
    <w:semiHidden/>
    <w:unhideWhenUsed/>
    <w:rsid w:val="005F4E53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lnekoddl">
    <w:name w:val="Outline List 3"/>
    <w:basedOn w:val="Bezseznamu"/>
    <w:uiPriority w:val="99"/>
    <w:semiHidden/>
    <w:unhideWhenUsed/>
    <w:rsid w:val="005F4E53"/>
    <w:pPr>
      <w:numPr>
        <w:numId w:val="26"/>
      </w:numPr>
    </w:pPr>
  </w:style>
  <w:style w:type="table" w:styleId="Prosttabulka1">
    <w:name w:val="Plain Table 1"/>
    <w:basedOn w:val="Normlntabulka"/>
    <w:uiPriority w:val="41"/>
    <w:rsid w:val="005F4E5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5F4E53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5F4E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5F4E5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5F4E5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zmezer">
    <w:name w:val="No Spacing"/>
    <w:uiPriority w:val="1"/>
    <w:qFormat/>
    <w:rsid w:val="005F4E53"/>
    <w:rPr>
      <w:rFonts w:ascii="Calibri" w:hAnsi="Calibri" w:cs="Calibri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F4E53"/>
  </w:style>
  <w:style w:type="character" w:customStyle="1" w:styleId="DatumChar">
    <w:name w:val="Datum Char"/>
    <w:basedOn w:val="Standardnpsmoodstavce"/>
    <w:link w:val="Datum"/>
    <w:uiPriority w:val="99"/>
    <w:semiHidden/>
    <w:rsid w:val="005F4E53"/>
    <w:rPr>
      <w:rFonts w:ascii="Calibri" w:hAnsi="Calibri" w:cs="Calibri"/>
    </w:rPr>
  </w:style>
  <w:style w:type="paragraph" w:styleId="Normlnweb">
    <w:name w:val="Normal (Web)"/>
    <w:basedOn w:val="Normln"/>
    <w:uiPriority w:val="99"/>
    <w:semiHidden/>
    <w:unhideWhenUsed/>
    <w:rsid w:val="005F4E53"/>
    <w:rPr>
      <w:rFonts w:ascii="Times New Roman" w:hAnsi="Times New Roman" w:cs="Times New Roman"/>
      <w:sz w:val="24"/>
      <w:szCs w:val="24"/>
    </w:rPr>
  </w:style>
  <w:style w:type="character" w:customStyle="1" w:styleId="SmartHyperlink">
    <w:name w:val="Smart Hyperlink"/>
    <w:basedOn w:val="Standardnpsmoodstavce"/>
    <w:uiPriority w:val="99"/>
    <w:semiHidden/>
    <w:unhideWhenUsed/>
    <w:rsid w:val="005F4E53"/>
    <w:rPr>
      <w:rFonts w:ascii="Calibri" w:hAnsi="Calibri" w:cs="Calibri"/>
      <w:u w:val="dotte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F4E53"/>
    <w:rPr>
      <w:rFonts w:ascii="Calibri" w:hAnsi="Calibri" w:cs="Calibri"/>
      <w:color w:val="605E5C"/>
      <w:shd w:val="clear" w:color="auto" w:fill="E1DFDD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F4E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F4E53"/>
    <w:rPr>
      <w:rFonts w:ascii="Calibri" w:hAnsi="Calibri" w:cs="Calibri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F4E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F4E53"/>
    <w:rPr>
      <w:rFonts w:ascii="Calibri" w:hAnsi="Calibri" w:cs="Calibri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F4E53"/>
    <w:pPr>
      <w:spacing w:after="120"/>
      <w:ind w:left="36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F4E53"/>
    <w:rPr>
      <w:rFonts w:ascii="Calibri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5F4E53"/>
    <w:pPr>
      <w:spacing w:after="120" w:line="480" w:lineRule="auto"/>
      <w:ind w:left="360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5F4E53"/>
    <w:rPr>
      <w:rFonts w:ascii="Calibri" w:hAnsi="Calibri" w:cs="Calibri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5F4E53"/>
    <w:rPr>
      <w:rFonts w:ascii="Calibri" w:hAnsi="Calibri" w:cs="Calibri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5F4E53"/>
    <w:pPr>
      <w:spacing w:after="0"/>
      <w:ind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5F4E53"/>
    <w:rPr>
      <w:rFonts w:ascii="Calibri" w:hAnsi="Calibri" w:cs="Calibri"/>
    </w:rPr>
  </w:style>
  <w:style w:type="paragraph" w:styleId="Normlnodsazen">
    <w:name w:val="Normal Indent"/>
    <w:basedOn w:val="Normln"/>
    <w:uiPriority w:val="99"/>
    <w:semiHidden/>
    <w:unhideWhenUsed/>
    <w:rsid w:val="005F4E53"/>
    <w:pPr>
      <w:ind w:left="720"/>
    </w:p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5F4E53"/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5F4E53"/>
    <w:rPr>
      <w:rFonts w:ascii="Calibri" w:hAnsi="Calibri" w:cs="Calibri"/>
    </w:rPr>
  </w:style>
  <w:style w:type="table" w:styleId="Moderntabulka">
    <w:name w:val="Table Contemporary"/>
    <w:basedOn w:val="Normlntabulka"/>
    <w:uiPriority w:val="99"/>
    <w:semiHidden/>
    <w:unhideWhenUsed/>
    <w:rsid w:val="005F4E53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Svtlseznam">
    <w:name w:val="Light List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5F4E5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Svtlmka">
    <w:name w:val="Light Grid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5F4E53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5F4E53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mavseznam">
    <w:name w:val="Dark List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5F4E53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Svtltabulkaseznamu1">
    <w:name w:val="List Table 1 Light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2">
    <w:name w:val="List Table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5F4E53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eznamu3">
    <w:name w:val="List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5F4E53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5F4E53"/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5F4E53"/>
    <w:rPr>
      <w:rFonts w:ascii="Calibri" w:hAnsi="Calibri" w:cs="Calibri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5F4E53"/>
  </w:style>
  <w:style w:type="character" w:customStyle="1" w:styleId="OslovenChar">
    <w:name w:val="Oslovení Char"/>
    <w:basedOn w:val="Standardnpsmoodstavce"/>
    <w:link w:val="Osloven"/>
    <w:uiPriority w:val="99"/>
    <w:semiHidden/>
    <w:rsid w:val="005F4E53"/>
    <w:rPr>
      <w:rFonts w:ascii="Calibri" w:hAnsi="Calibri" w:cs="Calibri"/>
    </w:rPr>
  </w:style>
  <w:style w:type="table" w:styleId="Sloupcetabulky1">
    <w:name w:val="Table Columns 1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5F4E5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5F4E5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5F4E5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5F4E53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Podpis">
    <w:name w:val="Signature"/>
    <w:basedOn w:val="Normln"/>
    <w:link w:val="PodpisChar"/>
    <w:uiPriority w:val="99"/>
    <w:semiHidden/>
    <w:unhideWhenUsed/>
    <w:rsid w:val="005F4E53"/>
    <w:pPr>
      <w:ind w:left="4320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5F4E53"/>
    <w:rPr>
      <w:rFonts w:ascii="Calibri" w:hAnsi="Calibri" w:cs="Calibri"/>
    </w:rPr>
  </w:style>
  <w:style w:type="table" w:styleId="Jednoduchtabulka1">
    <w:name w:val="Table Simple 1"/>
    <w:basedOn w:val="Normlntabulka"/>
    <w:uiPriority w:val="99"/>
    <w:semiHidden/>
    <w:unhideWhenUsed/>
    <w:rsid w:val="005F4E5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5F4E5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5F4E53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rsid w:val="005F4E53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jstk1">
    <w:name w:val="index 1"/>
    <w:basedOn w:val="Normln"/>
    <w:next w:val="Normln"/>
    <w:autoRedefine/>
    <w:uiPriority w:val="99"/>
    <w:semiHidden/>
    <w:unhideWhenUsed/>
    <w:rsid w:val="005F4E53"/>
    <w:pPr>
      <w:ind w:left="220" w:hanging="220"/>
    </w:pPr>
  </w:style>
  <w:style w:type="paragraph" w:styleId="Rejstk2">
    <w:name w:val="index 2"/>
    <w:basedOn w:val="Normln"/>
    <w:next w:val="Normln"/>
    <w:autoRedefine/>
    <w:uiPriority w:val="99"/>
    <w:semiHidden/>
    <w:unhideWhenUsed/>
    <w:rsid w:val="005F4E53"/>
    <w:pPr>
      <w:ind w:left="440" w:hanging="220"/>
    </w:pPr>
  </w:style>
  <w:style w:type="paragraph" w:styleId="Rejstk3">
    <w:name w:val="index 3"/>
    <w:basedOn w:val="Normln"/>
    <w:next w:val="Normln"/>
    <w:autoRedefine/>
    <w:uiPriority w:val="99"/>
    <w:semiHidden/>
    <w:unhideWhenUsed/>
    <w:rsid w:val="005F4E53"/>
    <w:pPr>
      <w:ind w:left="660" w:hanging="220"/>
    </w:pPr>
  </w:style>
  <w:style w:type="paragraph" w:styleId="Rejstk4">
    <w:name w:val="index 4"/>
    <w:basedOn w:val="Normln"/>
    <w:next w:val="Normln"/>
    <w:autoRedefine/>
    <w:uiPriority w:val="99"/>
    <w:semiHidden/>
    <w:unhideWhenUsed/>
    <w:rsid w:val="005F4E53"/>
    <w:pPr>
      <w:ind w:left="880" w:hanging="220"/>
    </w:pPr>
  </w:style>
  <w:style w:type="paragraph" w:styleId="Rejstk5">
    <w:name w:val="index 5"/>
    <w:basedOn w:val="Normln"/>
    <w:next w:val="Normln"/>
    <w:autoRedefine/>
    <w:uiPriority w:val="99"/>
    <w:semiHidden/>
    <w:unhideWhenUsed/>
    <w:rsid w:val="005F4E53"/>
    <w:pPr>
      <w:ind w:left="1100" w:hanging="220"/>
    </w:pPr>
  </w:style>
  <w:style w:type="paragraph" w:styleId="Rejstk6">
    <w:name w:val="index 6"/>
    <w:basedOn w:val="Normln"/>
    <w:next w:val="Normln"/>
    <w:autoRedefine/>
    <w:uiPriority w:val="99"/>
    <w:semiHidden/>
    <w:unhideWhenUsed/>
    <w:rsid w:val="005F4E53"/>
    <w:pPr>
      <w:ind w:left="1320" w:hanging="220"/>
    </w:pPr>
  </w:style>
  <w:style w:type="paragraph" w:styleId="Rejstk7">
    <w:name w:val="index 7"/>
    <w:basedOn w:val="Normln"/>
    <w:next w:val="Normln"/>
    <w:autoRedefine/>
    <w:uiPriority w:val="99"/>
    <w:semiHidden/>
    <w:unhideWhenUsed/>
    <w:rsid w:val="005F4E53"/>
    <w:pPr>
      <w:ind w:left="1540" w:hanging="220"/>
    </w:pPr>
  </w:style>
  <w:style w:type="paragraph" w:styleId="Rejstk8">
    <w:name w:val="index 8"/>
    <w:basedOn w:val="Normln"/>
    <w:next w:val="Normln"/>
    <w:autoRedefine/>
    <w:uiPriority w:val="99"/>
    <w:semiHidden/>
    <w:unhideWhenUsed/>
    <w:rsid w:val="005F4E53"/>
    <w:pPr>
      <w:ind w:left="1760" w:hanging="220"/>
    </w:pPr>
  </w:style>
  <w:style w:type="paragraph" w:styleId="Rejstk9">
    <w:name w:val="index 9"/>
    <w:basedOn w:val="Normln"/>
    <w:next w:val="Normln"/>
    <w:autoRedefine/>
    <w:uiPriority w:val="99"/>
    <w:semiHidden/>
    <w:unhideWhenUsed/>
    <w:rsid w:val="005F4E53"/>
    <w:pPr>
      <w:ind w:left="1980" w:hanging="220"/>
    </w:pPr>
  </w:style>
  <w:style w:type="paragraph" w:styleId="Hlavikarejstku">
    <w:name w:val="index heading"/>
    <w:basedOn w:val="Normln"/>
    <w:next w:val="Rejstk1"/>
    <w:uiPriority w:val="99"/>
    <w:semiHidden/>
    <w:unhideWhenUsed/>
    <w:rsid w:val="005F4E53"/>
    <w:rPr>
      <w:rFonts w:ascii="Calibri Light" w:eastAsiaTheme="majorEastAsia" w:hAnsi="Calibri Light" w:cs="Calibri Light"/>
      <w:b/>
      <w:bCs/>
    </w:rPr>
  </w:style>
  <w:style w:type="paragraph" w:styleId="Zvr">
    <w:name w:val="Closing"/>
    <w:basedOn w:val="Normln"/>
    <w:link w:val="ZvrChar"/>
    <w:uiPriority w:val="99"/>
    <w:semiHidden/>
    <w:unhideWhenUsed/>
    <w:rsid w:val="005F4E53"/>
    <w:pPr>
      <w:ind w:left="4320"/>
    </w:pPr>
  </w:style>
  <w:style w:type="character" w:customStyle="1" w:styleId="ZvrChar">
    <w:name w:val="Závěr Char"/>
    <w:basedOn w:val="Standardnpsmoodstavce"/>
    <w:link w:val="Zvr"/>
    <w:uiPriority w:val="99"/>
    <w:semiHidden/>
    <w:rsid w:val="005F4E53"/>
    <w:rPr>
      <w:rFonts w:ascii="Calibri" w:hAnsi="Calibri" w:cs="Calibri"/>
    </w:rPr>
  </w:style>
  <w:style w:type="table" w:styleId="Mkatabulky">
    <w:name w:val="Table Grid"/>
    <w:basedOn w:val="Normlntabulka"/>
    <w:uiPriority w:val="39"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1">
    <w:name w:val="Table Grid 1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5F4E53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5F4E53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5F4E53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5F4E53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5F4E53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5F4E53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5F4E5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">
    <w:name w:val="Grid Table 1 Light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5F4E53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5F4E53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ulkasmkou3">
    <w:name w:val="Grid Table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5F4E5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5F4E5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5F4E53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5F4E53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5F4E53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5F4E53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5F4E53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5F4E53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5F4E5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Webovtabulka1">
    <w:name w:val="Table Web 1"/>
    <w:basedOn w:val="Normlntabulka"/>
    <w:uiPriority w:val="99"/>
    <w:semiHidden/>
    <w:unhideWhenUsed/>
    <w:rsid w:val="005F4E53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5F4E53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rsid w:val="005F4E53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5F4E53"/>
    <w:rPr>
      <w:rFonts w:ascii="Calibri" w:hAnsi="Calibri" w:cs="Calibri"/>
      <w:vertAlign w:val="superscript"/>
    </w:rPr>
  </w:style>
  <w:style w:type="character" w:styleId="slodku">
    <w:name w:val="line number"/>
    <w:basedOn w:val="Standardnpsmoodstavce"/>
    <w:uiPriority w:val="99"/>
    <w:semiHidden/>
    <w:unhideWhenUsed/>
    <w:rsid w:val="005F4E53"/>
    <w:rPr>
      <w:rFonts w:ascii="Calibri" w:hAnsi="Calibri" w:cs="Calibri"/>
    </w:rPr>
  </w:style>
  <w:style w:type="table" w:styleId="Tabulkasprostorovmiefekty1">
    <w:name w:val="Table 3D effects 1"/>
    <w:basedOn w:val="Normlntabulka"/>
    <w:uiPriority w:val="99"/>
    <w:semiHidden/>
    <w:unhideWhenUsed/>
    <w:rsid w:val="005F4E53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5F4E53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5F4E5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5F4E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F4E53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.parma\AppData\Local\Microsoft\Office\16.0\DTS\cs-CZ%7b9AF285BB-5275-46F1-A344-864B43CCC724%7d\%7bC6DF90B5-BD29-4C5D-83BF-33A1576B779D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{C6DF90B5-BD29-4C5D-83BF-33A1576B779D}tf02786999_win32</Template>
  <TotalTime>0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2023-06-12T14:48:00Z</dcterms:created>
  <dcterms:modified xsi:type="dcterms:W3CDTF">2023-06-13T12:25:00Z</dcterms:modified>
</cp:coreProperties>
</file>